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78FBB" w14:textId="43BA347A" w:rsidR="002F2C36" w:rsidRPr="00000027" w:rsidRDefault="00794A46" w:rsidP="00000027">
      <w:pPr>
        <w:spacing w:line="360" w:lineRule="auto"/>
        <w:jc w:val="right"/>
        <w:rPr>
          <w:rFonts w:ascii="Calibri Light" w:hAnsi="Calibri Light" w:cs="Calibri Light"/>
          <w:sz w:val="16"/>
          <w:szCs w:val="16"/>
        </w:rPr>
      </w:pPr>
      <w:r w:rsidRPr="00FF61F2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FF61F2">
        <w:rPr>
          <w:rFonts w:ascii="Calibri Light" w:eastAsia="Arial Black" w:hAnsi="Calibri Light" w:cs="Calibri Light"/>
          <w:u w:val="single"/>
        </w:rPr>
        <w:t xml:space="preserve"> </w:t>
      </w:r>
    </w:p>
    <w:p w14:paraId="6661DBFD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szCs w:val="26"/>
          <w:u w:val="single"/>
          <w:lang w:eastAsia="ar-SA"/>
        </w:rPr>
        <w:t>Zamawiający:</w:t>
      </w:r>
    </w:p>
    <w:p w14:paraId="534157B2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b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</w:p>
    <w:p w14:paraId="0CCE18E4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Gródek nad Dunajcem 54</w:t>
      </w:r>
    </w:p>
    <w:p w14:paraId="599D9268" w14:textId="77777777" w:rsidR="002F2C36" w:rsidRPr="00FF61F2" w:rsidRDefault="002F2C36" w:rsidP="00FF61F2">
      <w:pPr>
        <w:tabs>
          <w:tab w:val="left" w:pos="5040"/>
        </w:tabs>
        <w:suppressAutoHyphens/>
        <w:spacing w:after="0"/>
        <w:rPr>
          <w:rFonts w:ascii="Calibri Light" w:eastAsia="Times New Roman" w:hAnsi="Calibri Light" w:cs="Calibri Light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Cs w:val="26"/>
          <w:lang w:eastAsia="ar-SA"/>
        </w:rPr>
        <w:t>33-318 Gródek nad Dunajcem</w:t>
      </w:r>
    </w:p>
    <w:p w14:paraId="0D0686BC" w14:textId="77777777" w:rsidR="002F2C36" w:rsidRPr="00FF61F2" w:rsidRDefault="002F2C36" w:rsidP="002F2C36">
      <w:pPr>
        <w:suppressAutoHyphens/>
        <w:spacing w:after="0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4E6BA3CD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FF61F2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1277D095" w14:textId="77777777" w:rsidR="002F2C36" w:rsidRPr="00FF61F2" w:rsidRDefault="00DD0AC7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FF61F2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FF61F2">
        <w:rPr>
          <w:rFonts w:ascii="Calibri Light" w:eastAsia="Times New Roman" w:hAnsi="Calibri Light" w:cs="Calibri Light"/>
          <w:lang w:eastAsia="ar-SA"/>
        </w:rPr>
        <w:t>:</w:t>
      </w:r>
    </w:p>
    <w:p w14:paraId="1989A731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0DFCC14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34A50DD5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3B1073CE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01376DFF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4683800A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Ulica: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3DD3E683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053EFD98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FF61F2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FF61F2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5C936711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DE5CF85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FF61F2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1456DAB7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3115733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eastAsia="ar-SA"/>
        </w:rPr>
        <w:t>telefon: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FF61F2">
        <w:rPr>
          <w:rFonts w:ascii="Calibri Light" w:eastAsia="Times New Roman" w:hAnsi="Calibri Light" w:cs="Calibri Light"/>
          <w:lang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2B4B2CA0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7DFBBB94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FF61F2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3D582B94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7A8CAEB2" w14:textId="77777777" w:rsidR="002F2C36" w:rsidRPr="00FF61F2" w:rsidRDefault="002F2C36" w:rsidP="002F2C36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FF61F2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FF61F2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FF61F2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FF61F2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3F9D77EA" w14:textId="58956FB5" w:rsidR="002F2C36" w:rsidRPr="00D76F84" w:rsidRDefault="002F2C36" w:rsidP="00D76F84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FF61F2">
        <w:rPr>
          <w:rFonts w:ascii="Calibri Light" w:eastAsia="Times New Roman" w:hAnsi="Calibri Light" w:cs="Calibri Light"/>
          <w:lang w:val="en-US" w:eastAsia="ar-SA"/>
        </w:rPr>
        <w:tab/>
      </w:r>
    </w:p>
    <w:p w14:paraId="67BE17F4" w14:textId="66FF3F4E" w:rsidR="00DB500E" w:rsidRPr="00000027" w:rsidRDefault="002F2C36" w:rsidP="00000027">
      <w:pPr>
        <w:pStyle w:val="Akapitzlist"/>
        <w:numPr>
          <w:ilvl w:val="0"/>
          <w:numId w:val="3"/>
        </w:numPr>
        <w:spacing w:after="0"/>
        <w:jc w:val="both"/>
        <w:rPr>
          <w:rFonts w:ascii="Calibri Light" w:hAnsi="Calibri Light" w:cs="Calibri Light"/>
        </w:rPr>
      </w:pPr>
      <w:r w:rsidRPr="003F3191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3F3191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3F3191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3F3191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3F3191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8D663F" w:rsidRPr="003F3191">
        <w:rPr>
          <w:rFonts w:ascii="Calibri Light" w:eastAsia="Times New Roman" w:hAnsi="Calibri Light" w:cs="Calibri Light"/>
          <w:szCs w:val="20"/>
          <w:lang w:eastAsia="ar-SA"/>
        </w:rPr>
        <w:t>: „</w:t>
      </w:r>
      <w:r w:rsidR="00DB500E">
        <w:rPr>
          <w:rFonts w:ascii="Calibri Light" w:eastAsia="Times New Roman" w:hAnsi="Calibri Light" w:cs="Calibri Light"/>
          <w:b/>
          <w:szCs w:val="20"/>
          <w:lang w:eastAsia="ar-SA"/>
        </w:rPr>
        <w:t>Roboty w zakresie odwodniania dróg</w:t>
      </w:r>
      <w:r w:rsidR="006B2AA7">
        <w:rPr>
          <w:rFonts w:ascii="Calibri Light" w:eastAsia="Times New Roman" w:hAnsi="Calibri Light" w:cs="Calibri Light"/>
          <w:b/>
          <w:szCs w:val="20"/>
          <w:lang w:eastAsia="ar-SA"/>
        </w:rPr>
        <w:t>”</w:t>
      </w:r>
      <w:r w:rsidR="003F3191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3F3191">
        <w:rPr>
          <w:rFonts w:ascii="Calibri Light" w:eastAsia="Times New Roman" w:hAnsi="Calibri Light" w:cs="Calibri Light"/>
          <w:szCs w:val="20"/>
          <w:lang w:eastAsia="ar-SA"/>
        </w:rPr>
        <w:t>objętego</w:t>
      </w:r>
      <w:r w:rsidR="003E6745" w:rsidRPr="003F3191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Pr="003F3191">
        <w:rPr>
          <w:rFonts w:ascii="Calibri Light" w:eastAsia="Times New Roman" w:hAnsi="Calibri Light" w:cs="Calibri Light"/>
          <w:szCs w:val="20"/>
          <w:lang w:eastAsia="ar-SA"/>
        </w:rPr>
        <w:t>postępowaniem</w:t>
      </w:r>
      <w:r w:rsidR="003E6745" w:rsidRPr="003F3191">
        <w:rPr>
          <w:rFonts w:ascii="Calibri Light" w:eastAsia="Times New Roman" w:hAnsi="Calibri Light" w:cs="Calibri Light"/>
          <w:szCs w:val="20"/>
          <w:lang w:eastAsia="ar-SA"/>
        </w:rPr>
        <w:t xml:space="preserve"> nr </w:t>
      </w:r>
      <w:r w:rsidR="003E6745" w:rsidRPr="003F3191">
        <w:rPr>
          <w:rFonts w:ascii="Calibri Light" w:eastAsia="Times New Roman" w:hAnsi="Calibri Light" w:cs="Calibri Light"/>
          <w:b/>
          <w:szCs w:val="20"/>
          <w:lang w:eastAsia="ar-SA"/>
        </w:rPr>
        <w:t>IZP.272.1.</w:t>
      </w:r>
      <w:r w:rsidR="00DB500E">
        <w:rPr>
          <w:rFonts w:ascii="Calibri Light" w:eastAsia="Times New Roman" w:hAnsi="Calibri Light" w:cs="Calibri Light"/>
          <w:b/>
          <w:szCs w:val="20"/>
          <w:lang w:eastAsia="ar-SA"/>
        </w:rPr>
        <w:t>98</w:t>
      </w:r>
      <w:r w:rsidR="003F3191">
        <w:rPr>
          <w:rFonts w:ascii="Calibri Light" w:eastAsia="Times New Roman" w:hAnsi="Calibri Light" w:cs="Calibri Light"/>
          <w:b/>
          <w:szCs w:val="20"/>
          <w:lang w:eastAsia="ar-SA"/>
        </w:rPr>
        <w:t>.2020</w:t>
      </w:r>
      <w:r w:rsidRPr="003F3191">
        <w:rPr>
          <w:rFonts w:ascii="Calibri Light" w:eastAsia="Times New Roman" w:hAnsi="Calibri Light" w:cs="Calibri Light"/>
          <w:szCs w:val="20"/>
          <w:lang w:eastAsia="ar-SA"/>
        </w:rPr>
        <w:t xml:space="preserve">, oferuję wykonanie przedmiotu zamówienia za </w:t>
      </w:r>
      <w:r w:rsidR="00DB500E">
        <w:rPr>
          <w:rFonts w:ascii="Calibri Light" w:eastAsia="Times New Roman" w:hAnsi="Calibri Light" w:cs="Calibri Light"/>
          <w:szCs w:val="20"/>
          <w:lang w:eastAsia="ar-SA"/>
        </w:rPr>
        <w:t xml:space="preserve">następujące </w:t>
      </w:r>
      <w:r w:rsidR="00000027">
        <w:rPr>
          <w:rFonts w:ascii="Calibri Light" w:eastAsia="Times New Roman" w:hAnsi="Calibri Light" w:cs="Calibri Light"/>
          <w:szCs w:val="20"/>
          <w:lang w:eastAsia="ar-SA"/>
        </w:rPr>
        <w:t>ceny: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30"/>
        <w:gridCol w:w="6653"/>
        <w:gridCol w:w="2643"/>
      </w:tblGrid>
      <w:tr w:rsidR="00000027" w:rsidRPr="00BF005D" w14:paraId="117323F5" w14:textId="77777777" w:rsidTr="00C33CC9">
        <w:trPr>
          <w:trHeight w:val="497"/>
        </w:trPr>
        <w:tc>
          <w:tcPr>
            <w:tcW w:w="430" w:type="dxa"/>
            <w:shd w:val="clear" w:color="auto" w:fill="auto"/>
            <w:noWrap/>
            <w:vAlign w:val="center"/>
            <w:hideMark/>
          </w:tcPr>
          <w:p w14:paraId="6CC91673" w14:textId="77777777" w:rsidR="00000027" w:rsidRPr="00BF005D" w:rsidRDefault="00000027" w:rsidP="0000002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LP</w:t>
            </w:r>
          </w:p>
        </w:tc>
        <w:tc>
          <w:tcPr>
            <w:tcW w:w="6653" w:type="dxa"/>
            <w:shd w:val="clear" w:color="auto" w:fill="auto"/>
            <w:noWrap/>
            <w:vAlign w:val="center"/>
            <w:hideMark/>
          </w:tcPr>
          <w:p w14:paraId="796F3974" w14:textId="77777777" w:rsidR="00000027" w:rsidRPr="00BF005D" w:rsidRDefault="00000027" w:rsidP="00000027">
            <w:pPr>
              <w:spacing w:after="0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Nazwa zadania</w:t>
            </w:r>
          </w:p>
        </w:tc>
        <w:tc>
          <w:tcPr>
            <w:tcW w:w="2268" w:type="dxa"/>
            <w:shd w:val="clear" w:color="auto" w:fill="auto"/>
            <w:noWrap/>
            <w:vAlign w:val="center"/>
            <w:hideMark/>
          </w:tcPr>
          <w:p w14:paraId="3AFC04C3" w14:textId="77777777" w:rsidR="00000027" w:rsidRPr="00BF005D" w:rsidRDefault="00000027" w:rsidP="0000002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Wartość netto</w:t>
            </w:r>
          </w:p>
          <w:p w14:paraId="714F7CC9" w14:textId="77777777" w:rsidR="00000027" w:rsidRPr="00BF005D" w:rsidRDefault="00000027" w:rsidP="0000002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[zł]</w:t>
            </w:r>
          </w:p>
        </w:tc>
      </w:tr>
      <w:tr w:rsidR="00000027" w:rsidRPr="00BF005D" w14:paraId="15058CD9" w14:textId="77777777" w:rsidTr="00C33CC9">
        <w:trPr>
          <w:trHeight w:val="155"/>
        </w:trPr>
        <w:tc>
          <w:tcPr>
            <w:tcW w:w="430" w:type="dxa"/>
            <w:shd w:val="clear" w:color="auto" w:fill="auto"/>
            <w:noWrap/>
            <w:vAlign w:val="bottom"/>
            <w:hideMark/>
          </w:tcPr>
          <w:p w14:paraId="09372814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1</w:t>
            </w:r>
          </w:p>
        </w:tc>
        <w:tc>
          <w:tcPr>
            <w:tcW w:w="6653" w:type="dxa"/>
            <w:shd w:val="clear" w:color="auto" w:fill="auto"/>
            <w:hideMark/>
          </w:tcPr>
          <w:p w14:paraId="240931FA" w14:textId="44BF9D90" w:rsidR="00000027" w:rsidRPr="00000027" w:rsidRDefault="00000027" w:rsidP="00000027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 xml:space="preserve">Zadanie I: Wykonanie poboczy i korytek na drodze gminnej </w:t>
            </w:r>
            <w:proofErr w:type="spellStart"/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>Jelna-Działy</w:t>
            </w:r>
            <w:proofErr w:type="spellEnd"/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 xml:space="preserve"> (koło p. </w:t>
            </w:r>
            <w:proofErr w:type="spellStart"/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>Rembiasza</w:t>
            </w:r>
            <w:proofErr w:type="spellEnd"/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>)</w:t>
            </w:r>
          </w:p>
        </w:tc>
        <w:tc>
          <w:tcPr>
            <w:tcW w:w="2268" w:type="dxa"/>
            <w:shd w:val="clear" w:color="auto" w:fill="auto"/>
            <w:noWrap/>
          </w:tcPr>
          <w:p w14:paraId="0FCF0BD4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000027" w:rsidRPr="00BF005D" w14:paraId="5CAE52BA" w14:textId="77777777" w:rsidTr="00C33CC9">
        <w:trPr>
          <w:trHeight w:val="155"/>
        </w:trPr>
        <w:tc>
          <w:tcPr>
            <w:tcW w:w="430" w:type="dxa"/>
            <w:shd w:val="clear" w:color="auto" w:fill="auto"/>
            <w:noWrap/>
            <w:vAlign w:val="bottom"/>
            <w:hideMark/>
          </w:tcPr>
          <w:p w14:paraId="10F92997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2</w:t>
            </w:r>
          </w:p>
        </w:tc>
        <w:tc>
          <w:tcPr>
            <w:tcW w:w="6653" w:type="dxa"/>
            <w:shd w:val="clear" w:color="auto" w:fill="auto"/>
            <w:hideMark/>
          </w:tcPr>
          <w:p w14:paraId="41BD47A5" w14:textId="258938C2" w:rsidR="00000027" w:rsidRPr="00000027" w:rsidRDefault="00000027" w:rsidP="00000027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 xml:space="preserve">Zadanie II: Wykonanie poboczy i korytek przy drodze gminnej </w:t>
            </w:r>
            <w:proofErr w:type="spellStart"/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>Jelna-Niwy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</w:tcPr>
          <w:p w14:paraId="15724ADA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000027" w:rsidRPr="00BF005D" w14:paraId="2F870F0D" w14:textId="77777777" w:rsidTr="00C33CC9">
        <w:trPr>
          <w:trHeight w:val="155"/>
        </w:trPr>
        <w:tc>
          <w:tcPr>
            <w:tcW w:w="430" w:type="dxa"/>
            <w:shd w:val="clear" w:color="auto" w:fill="auto"/>
            <w:noWrap/>
            <w:vAlign w:val="bottom"/>
            <w:hideMark/>
          </w:tcPr>
          <w:p w14:paraId="26A898FE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3</w:t>
            </w:r>
          </w:p>
        </w:tc>
        <w:tc>
          <w:tcPr>
            <w:tcW w:w="6653" w:type="dxa"/>
            <w:shd w:val="clear" w:color="auto" w:fill="auto"/>
            <w:hideMark/>
          </w:tcPr>
          <w:p w14:paraId="2D01FF92" w14:textId="3EBEC823" w:rsidR="00000027" w:rsidRPr="00000027" w:rsidRDefault="00000027" w:rsidP="00000027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 xml:space="preserve">Zadanie III: Wykonanie poboczy i korytek przy drodze gminnej </w:t>
            </w:r>
            <w:proofErr w:type="spellStart"/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>Jelna-Targowiska</w:t>
            </w:r>
            <w:proofErr w:type="spellEnd"/>
          </w:p>
        </w:tc>
        <w:tc>
          <w:tcPr>
            <w:tcW w:w="2268" w:type="dxa"/>
            <w:shd w:val="clear" w:color="auto" w:fill="auto"/>
            <w:noWrap/>
          </w:tcPr>
          <w:p w14:paraId="40B65FD4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000027" w:rsidRPr="00BF005D" w14:paraId="43677647" w14:textId="77777777" w:rsidTr="00C33CC9">
        <w:trPr>
          <w:trHeight w:val="155"/>
        </w:trPr>
        <w:tc>
          <w:tcPr>
            <w:tcW w:w="430" w:type="dxa"/>
            <w:shd w:val="clear" w:color="auto" w:fill="auto"/>
            <w:noWrap/>
            <w:vAlign w:val="bottom"/>
            <w:hideMark/>
          </w:tcPr>
          <w:p w14:paraId="0594B7C3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color w:val="000000"/>
                <w:lang w:eastAsia="pl-PL"/>
              </w:rPr>
              <w:t>4</w:t>
            </w:r>
          </w:p>
        </w:tc>
        <w:tc>
          <w:tcPr>
            <w:tcW w:w="6653" w:type="dxa"/>
            <w:shd w:val="clear" w:color="auto" w:fill="auto"/>
            <w:hideMark/>
          </w:tcPr>
          <w:p w14:paraId="355A7541" w14:textId="7464A884" w:rsidR="00000027" w:rsidRPr="00000027" w:rsidRDefault="00000027" w:rsidP="00000027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>Zadanie IV: Wykonanie odwodnienia drogi gminnej Lipie-Sienna (do p. Hajdugi)</w:t>
            </w:r>
          </w:p>
        </w:tc>
        <w:tc>
          <w:tcPr>
            <w:tcW w:w="2268" w:type="dxa"/>
            <w:shd w:val="clear" w:color="auto" w:fill="auto"/>
            <w:noWrap/>
          </w:tcPr>
          <w:p w14:paraId="6A51138A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000027" w:rsidRPr="00BF005D" w14:paraId="7D78A59C" w14:textId="77777777" w:rsidTr="00C33CC9">
        <w:trPr>
          <w:trHeight w:val="155"/>
        </w:trPr>
        <w:tc>
          <w:tcPr>
            <w:tcW w:w="430" w:type="dxa"/>
            <w:shd w:val="clear" w:color="auto" w:fill="auto"/>
            <w:noWrap/>
            <w:vAlign w:val="bottom"/>
            <w:hideMark/>
          </w:tcPr>
          <w:p w14:paraId="6B5920B0" w14:textId="479247A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color w:val="000000"/>
                <w:lang w:eastAsia="pl-PL"/>
              </w:rPr>
              <w:t>5</w:t>
            </w:r>
          </w:p>
        </w:tc>
        <w:tc>
          <w:tcPr>
            <w:tcW w:w="6653" w:type="dxa"/>
            <w:shd w:val="clear" w:color="auto" w:fill="auto"/>
            <w:hideMark/>
          </w:tcPr>
          <w:p w14:paraId="5547FE44" w14:textId="5CCCF685" w:rsidR="00000027" w:rsidRPr="00000027" w:rsidRDefault="00000027" w:rsidP="00000027">
            <w:pPr>
              <w:spacing w:line="240" w:lineRule="auto"/>
              <w:rPr>
                <w:rFonts w:ascii="Calibri Light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000027">
              <w:rPr>
                <w:rStyle w:val="Pogrubienie"/>
                <w:rFonts w:ascii="Calibri Light" w:hAnsi="Calibri Light" w:cs="Calibri Light"/>
                <w:b w:val="0"/>
                <w:bCs w:val="0"/>
                <w:sz w:val="20"/>
                <w:szCs w:val="20"/>
              </w:rPr>
              <w:t xml:space="preserve">Zadanie V: Ułożenie korytek przy drodze gminnej Sienna - Wola Kurowska. </w:t>
            </w:r>
          </w:p>
        </w:tc>
        <w:tc>
          <w:tcPr>
            <w:tcW w:w="2268" w:type="dxa"/>
            <w:shd w:val="clear" w:color="auto" w:fill="auto"/>
            <w:noWrap/>
          </w:tcPr>
          <w:p w14:paraId="45F25A22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000027" w:rsidRPr="00BF005D" w14:paraId="68DE8C47" w14:textId="77777777" w:rsidTr="00C33CC9">
        <w:trPr>
          <w:trHeight w:val="230"/>
        </w:trPr>
        <w:tc>
          <w:tcPr>
            <w:tcW w:w="7083" w:type="dxa"/>
            <w:gridSpan w:val="2"/>
            <w:shd w:val="clear" w:color="auto" w:fill="auto"/>
            <w:noWrap/>
            <w:vAlign w:val="bottom"/>
            <w:hideMark/>
          </w:tcPr>
          <w:p w14:paraId="18765B05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Razem netto: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F8E8059" w14:textId="77777777" w:rsidR="00000027" w:rsidRPr="00BF005D" w:rsidRDefault="00000027" w:rsidP="00C439F6">
            <w:pPr>
              <w:jc w:val="right"/>
              <w:rPr>
                <w:rFonts w:ascii="Calibri Light" w:hAnsi="Calibri Light" w:cs="Calibri Light"/>
                <w:color w:val="000000"/>
                <w:lang w:eastAsia="pl-PL"/>
              </w:rPr>
            </w:pPr>
          </w:p>
        </w:tc>
      </w:tr>
      <w:tr w:rsidR="00000027" w:rsidRPr="00BF005D" w14:paraId="74A2FB55" w14:textId="77777777" w:rsidTr="00C33CC9">
        <w:trPr>
          <w:trHeight w:val="230"/>
        </w:trPr>
        <w:tc>
          <w:tcPr>
            <w:tcW w:w="7083" w:type="dxa"/>
            <w:gridSpan w:val="2"/>
            <w:shd w:val="clear" w:color="auto" w:fill="auto"/>
            <w:noWrap/>
            <w:vAlign w:val="bottom"/>
            <w:hideMark/>
          </w:tcPr>
          <w:p w14:paraId="3CB8779B" w14:textId="77777777" w:rsidR="00000027" w:rsidRPr="00BF005D" w:rsidRDefault="00000027" w:rsidP="00000027">
            <w:pPr>
              <w:spacing w:line="240" w:lineRule="auto"/>
              <w:jc w:val="right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VAT 23%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0BD139CC" w14:textId="77777777" w:rsidR="00000027" w:rsidRPr="00BF005D" w:rsidRDefault="00000027" w:rsidP="00C439F6">
            <w:pPr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</w:tc>
      </w:tr>
      <w:tr w:rsidR="00000027" w:rsidRPr="00BF005D" w14:paraId="23BE728F" w14:textId="77777777" w:rsidTr="00C33CC9">
        <w:trPr>
          <w:trHeight w:val="253"/>
        </w:trPr>
        <w:tc>
          <w:tcPr>
            <w:tcW w:w="7083" w:type="dxa"/>
            <w:gridSpan w:val="2"/>
            <w:shd w:val="clear" w:color="auto" w:fill="auto"/>
            <w:noWrap/>
            <w:vAlign w:val="bottom"/>
            <w:hideMark/>
          </w:tcPr>
          <w:p w14:paraId="2B90DCDF" w14:textId="77777777" w:rsidR="00000027" w:rsidRPr="00BF005D" w:rsidRDefault="00000027" w:rsidP="00000027">
            <w:pPr>
              <w:spacing w:after="0" w:line="240" w:lineRule="auto"/>
              <w:jc w:val="right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 w:rsidRPr="00BF005D"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Razem brutto:</w:t>
            </w:r>
          </w:p>
        </w:tc>
        <w:tc>
          <w:tcPr>
            <w:tcW w:w="2268" w:type="dxa"/>
            <w:shd w:val="clear" w:color="auto" w:fill="auto"/>
            <w:noWrap/>
            <w:vAlign w:val="bottom"/>
          </w:tcPr>
          <w:p w14:paraId="54A8E58A" w14:textId="77777777" w:rsidR="00000027" w:rsidRDefault="00000027" w:rsidP="0000002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</w:p>
          <w:p w14:paraId="6F762D8D" w14:textId="76F5F445" w:rsidR="00000027" w:rsidRPr="00BF005D" w:rsidRDefault="00000027" w:rsidP="00000027">
            <w:pPr>
              <w:spacing w:after="0"/>
              <w:jc w:val="center"/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</w:pPr>
            <w:r>
              <w:rPr>
                <w:rFonts w:ascii="Calibri Light" w:hAnsi="Calibri Light" w:cs="Calibri Light"/>
                <w:b/>
                <w:bCs/>
                <w:color w:val="000000"/>
                <w:lang w:eastAsia="pl-PL"/>
              </w:rPr>
              <w:t>…………………………………………*</w:t>
            </w:r>
          </w:p>
        </w:tc>
      </w:tr>
    </w:tbl>
    <w:p w14:paraId="50FD9AB7" w14:textId="77777777" w:rsidR="00000027" w:rsidRDefault="00000027" w:rsidP="00DB500E">
      <w:pPr>
        <w:tabs>
          <w:tab w:val="left" w:pos="284"/>
        </w:tabs>
        <w:spacing w:after="0" w:line="240" w:lineRule="auto"/>
        <w:ind w:left="426"/>
        <w:rPr>
          <w:rFonts w:ascii="Calibri Light" w:hAnsi="Calibri Light" w:cs="Calibri Light"/>
        </w:rPr>
      </w:pPr>
    </w:p>
    <w:p w14:paraId="6476D159" w14:textId="71EDF5DA" w:rsidR="00DB500E" w:rsidRPr="00B50AA2" w:rsidRDefault="00DB500E" w:rsidP="00DB500E">
      <w:pPr>
        <w:tabs>
          <w:tab w:val="left" w:pos="284"/>
        </w:tabs>
        <w:spacing w:after="0" w:line="240" w:lineRule="auto"/>
        <w:ind w:left="426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 xml:space="preserve">* cena brutto słownie: </w:t>
      </w:r>
      <w:r w:rsidRPr="00B50AA2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3D4A25B7" w14:textId="77777777" w:rsidR="00DB500E" w:rsidRDefault="00DB500E" w:rsidP="00DB500E">
      <w:pPr>
        <w:tabs>
          <w:tab w:val="left" w:pos="284"/>
        </w:tabs>
        <w:spacing w:line="360" w:lineRule="auto"/>
        <w:jc w:val="both"/>
        <w:rPr>
          <w:rFonts w:ascii="Calibri Light" w:hAnsi="Calibri Light" w:cs="Calibri Light"/>
        </w:rPr>
      </w:pPr>
      <w:r w:rsidRPr="00B50AA2">
        <w:rPr>
          <w:rFonts w:ascii="Calibri Light" w:hAnsi="Calibri Light" w:cs="Calibri Light"/>
        </w:rPr>
        <w:tab/>
      </w:r>
      <w:r w:rsidRPr="00B50AA2">
        <w:rPr>
          <w:rFonts w:ascii="Calibri Light" w:hAnsi="Calibri Light" w:cs="Calibri Light"/>
        </w:rPr>
        <w:tab/>
      </w:r>
      <w:r w:rsidRPr="00B50AA2">
        <w:rPr>
          <w:rFonts w:ascii="Calibri Light" w:hAnsi="Calibri Light" w:cs="Calibri Light"/>
        </w:rPr>
        <w:tab/>
      </w:r>
      <w:r w:rsidRPr="00B50AA2">
        <w:rPr>
          <w:rFonts w:ascii="Calibri Light" w:hAnsi="Calibri Light" w:cs="Calibri Light"/>
        </w:rPr>
        <w:tab/>
      </w:r>
      <w:r w:rsidRPr="00B50AA2">
        <w:rPr>
          <w:rFonts w:ascii="Calibri Light" w:hAnsi="Calibri Light" w:cs="Calibri Light"/>
        </w:rPr>
        <w:tab/>
        <w:t>……………………………………………………………………………………………………………</w:t>
      </w:r>
    </w:p>
    <w:p w14:paraId="311C8FD4" w14:textId="7576B01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lastRenderedPageBreak/>
        <w:t>Oferowan</w:t>
      </w:r>
      <w:r w:rsidR="003F3191">
        <w:rPr>
          <w:rFonts w:ascii="Calibri Light" w:eastAsia="Times New Roman" w:hAnsi="Calibri Light" w:cs="Calibri Light"/>
          <w:lang w:eastAsia="ar-SA"/>
        </w:rPr>
        <w:t>e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cen</w:t>
      </w:r>
      <w:r w:rsidR="003F3191">
        <w:rPr>
          <w:rFonts w:ascii="Calibri Light" w:eastAsia="Times New Roman" w:hAnsi="Calibri Light" w:cs="Calibri Light"/>
          <w:lang w:eastAsia="ar-SA"/>
        </w:rPr>
        <w:t>y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</w:t>
      </w:r>
      <w:r w:rsidR="003F3191">
        <w:rPr>
          <w:rFonts w:ascii="Calibri Light" w:eastAsia="Times New Roman" w:hAnsi="Calibri Light" w:cs="Calibri Light"/>
          <w:lang w:eastAsia="ar-SA"/>
        </w:rPr>
        <w:t>jednostkowe zawierają</w:t>
      </w:r>
      <w:r w:rsidRPr="00FF61F2">
        <w:rPr>
          <w:rFonts w:ascii="Calibri Light" w:eastAsia="Times New Roman" w:hAnsi="Calibri Light" w:cs="Calibri Light"/>
          <w:lang w:eastAsia="ar-SA"/>
        </w:rPr>
        <w:t xml:space="preserve"> wszystkie koszty niezbędne do zrealizowania zamówienia</w:t>
      </w:r>
      <w:r w:rsidR="003F3191">
        <w:rPr>
          <w:rFonts w:ascii="Calibri Light" w:eastAsia="Times New Roman" w:hAnsi="Calibri Light" w:cs="Calibri Light"/>
          <w:lang w:eastAsia="ar-SA"/>
        </w:rPr>
        <w:t xml:space="preserve"> w ilościach obmiarowych określonych w przedmiarze robót</w:t>
      </w:r>
      <w:r w:rsidRPr="00FF61F2">
        <w:rPr>
          <w:rFonts w:ascii="Calibri Light" w:eastAsia="Times New Roman" w:hAnsi="Calibri Light" w:cs="Calibri Light"/>
          <w:lang w:eastAsia="ar-SA"/>
        </w:rPr>
        <w:t xml:space="preserve">.   </w:t>
      </w:r>
    </w:p>
    <w:p w14:paraId="2FC68917" w14:textId="137E3C08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DB500E">
        <w:rPr>
          <w:rFonts w:ascii="Calibri Light" w:eastAsia="Times New Roman" w:hAnsi="Calibri Light" w:cs="Calibri Light"/>
          <w:lang w:eastAsia="ar-SA"/>
        </w:rPr>
        <w:t>60</w:t>
      </w:r>
      <w:r w:rsidR="00D1242F" w:rsidRPr="00FF61F2">
        <w:rPr>
          <w:rFonts w:ascii="Calibri Light" w:eastAsia="Times New Roman" w:hAnsi="Calibri Light" w:cs="Calibri Light"/>
          <w:lang w:eastAsia="ar-SA"/>
        </w:rPr>
        <w:t xml:space="preserve"> dni od daty podpisania umowy</w:t>
      </w:r>
      <w:r w:rsidRPr="00FF61F2">
        <w:rPr>
          <w:rFonts w:ascii="Calibri Light" w:eastAsia="Times New Roman" w:hAnsi="Calibri Light" w:cs="Calibri Light"/>
          <w:lang w:eastAsia="ar-SA"/>
        </w:rPr>
        <w:t>.</w:t>
      </w:r>
    </w:p>
    <w:p w14:paraId="6E85FF5C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25A25B9E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FF61F2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FF61F2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60A18527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2F7E1152" w14:textId="77777777" w:rsidR="002F2C36" w:rsidRPr="009E7F78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w Zaproszeniu i projekcie umowy, tj. płatność przelewem terminie do 30 dni od dnia wpływu faktury do Zamawiającego.* </w:t>
      </w:r>
    </w:p>
    <w:p w14:paraId="35A22484" w14:textId="77777777" w:rsidR="002F2C36" w:rsidRPr="00FF61F2" w:rsidRDefault="002F2C36" w:rsidP="00DB128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36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FF61F2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285FABC1" w14:textId="77777777" w:rsidR="002F2C36" w:rsidRPr="00FF61F2" w:rsidRDefault="00D1242F" w:rsidP="00DB1287">
      <w:pPr>
        <w:pStyle w:val="Akapitzlist"/>
        <w:numPr>
          <w:ilvl w:val="1"/>
          <w:numId w:val="3"/>
        </w:num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24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4"/>
          <w:szCs w:val="26"/>
          <w:lang w:eastAsia="ar-SA"/>
        </w:rPr>
        <w:t>Kosztorys ofertowy</w:t>
      </w:r>
    </w:p>
    <w:p w14:paraId="794CCFBF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12CABAEA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6716579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474E8ADA" w14:textId="77777777" w:rsidR="002F2C36" w:rsidRPr="00FF61F2" w:rsidRDefault="002F2C36" w:rsidP="002F2C36">
      <w:pPr>
        <w:suppressAutoHyphens/>
        <w:spacing w:after="0" w:line="36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FF61F2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2B31BA5E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2DC77494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57D00FBB" w14:textId="77777777" w:rsidR="002F2C36" w:rsidRPr="00FF61F2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3F85B16" w14:textId="77777777" w:rsidR="002F2C36" w:rsidRPr="00FF61F2" w:rsidRDefault="002F2C36" w:rsidP="002F2C36">
      <w:pPr>
        <w:spacing w:after="0" w:line="36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…………………………………………………………</w:t>
      </w:r>
    </w:p>
    <w:p w14:paraId="49CB593F" w14:textId="77777777" w:rsidR="002F2C36" w:rsidRPr="00FF61F2" w:rsidRDefault="002F2C36" w:rsidP="002F2C36">
      <w:pPr>
        <w:spacing w:after="0" w:line="360" w:lineRule="auto"/>
        <w:ind w:left="708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FF61F2">
        <w:rPr>
          <w:rFonts w:ascii="Calibri Light" w:eastAsia="Times New Roman" w:hAnsi="Calibri Light" w:cs="Calibri Light"/>
          <w:sz w:val="18"/>
          <w:szCs w:val="18"/>
          <w:lang w:eastAsia="pl-PL"/>
        </w:rPr>
        <w:tab/>
        <w:t xml:space="preserve">          data,  podpis Wykonawcy</w:t>
      </w:r>
    </w:p>
    <w:sectPr w:rsidR="002F2C36" w:rsidRPr="00FF61F2" w:rsidSect="009E7F78">
      <w:headerReference w:type="default" r:id="rId8"/>
      <w:footerReference w:type="default" r:id="rId9"/>
      <w:pgSz w:w="11906" w:h="16838"/>
      <w:pgMar w:top="1134" w:right="1417" w:bottom="1276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7C4D117" w14:textId="77777777" w:rsidR="003C095B" w:rsidRDefault="003C095B" w:rsidP="00D770B2">
      <w:pPr>
        <w:spacing w:after="0" w:line="240" w:lineRule="auto"/>
      </w:pPr>
      <w:r>
        <w:separator/>
      </w:r>
    </w:p>
  </w:endnote>
  <w:endnote w:type="continuationSeparator" w:id="0">
    <w:p w14:paraId="01F7A685" w14:textId="77777777" w:rsidR="003C095B" w:rsidRDefault="003C095B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A700FB" w14:textId="77777777" w:rsidR="009A04D1" w:rsidRDefault="009A04D1" w:rsidP="009A04D1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9A04D1" w14:paraId="266D1A47" w14:textId="77777777" w:rsidTr="00DA33B8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bottom w:val="nil"/>
          </w:tcBorders>
        </w:tcPr>
        <w:p w14:paraId="55DD7B4B" w14:textId="77777777" w:rsidR="009A04D1" w:rsidRDefault="009A04D1" w:rsidP="009A04D1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bottom w:val="nil"/>
          </w:tcBorders>
        </w:tcPr>
        <w:p w14:paraId="2CCFCB7B" w14:textId="77777777" w:rsidR="009A04D1" w:rsidRDefault="009A04D1" w:rsidP="009A04D1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bottom w:val="nil"/>
          </w:tcBorders>
          <w:vAlign w:val="center"/>
          <w:hideMark/>
        </w:tcPr>
        <w:p w14:paraId="3ABE025A" w14:textId="77777777" w:rsidR="009A04D1" w:rsidRDefault="009A04D1" w:rsidP="009A04D1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>
            <w:rPr>
              <w:rFonts w:cstheme="minorHAnsi"/>
              <w:b w:val="0"/>
              <w:sz w:val="10"/>
              <w:szCs w:val="12"/>
            </w:rPr>
            <w:t xml:space="preserve">Strona </w:t>
          </w:r>
          <w:r>
            <w:rPr>
              <w:rFonts w:cstheme="minorHAnsi"/>
              <w:sz w:val="10"/>
              <w:szCs w:val="12"/>
            </w:rPr>
            <w:fldChar w:fldCharType="begin"/>
          </w:r>
          <w:r>
            <w:rPr>
              <w:rFonts w:cstheme="minorHAnsi"/>
              <w:b w:val="0"/>
              <w:sz w:val="10"/>
              <w:szCs w:val="12"/>
            </w:rPr>
            <w:instrText>PAGE</w:instrText>
          </w:r>
          <w:r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2B9B6711" w14:textId="77777777" w:rsidR="00654B0C" w:rsidRPr="009A04D1" w:rsidRDefault="00654B0C" w:rsidP="009A04D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74DB66B" w14:textId="77777777" w:rsidR="003C095B" w:rsidRDefault="003C095B" w:rsidP="00D770B2">
      <w:pPr>
        <w:spacing w:after="0" w:line="240" w:lineRule="auto"/>
      </w:pPr>
      <w:r>
        <w:separator/>
      </w:r>
    </w:p>
  </w:footnote>
  <w:footnote w:type="continuationSeparator" w:id="0">
    <w:p w14:paraId="1F416995" w14:textId="77777777" w:rsidR="003C095B" w:rsidRDefault="003C095B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9A04D1" w:rsidRPr="00700B2F" w14:paraId="2342E2FF" w14:textId="77777777" w:rsidTr="00DA33B8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636B01DE" w14:textId="445197C4" w:rsidR="009A04D1" w:rsidRPr="00433969" w:rsidRDefault="009A04D1" w:rsidP="009A04D1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8310FD">
            <w:rPr>
              <w:rFonts w:ascii="Calibri Light" w:hAnsi="Calibri Light" w:cstheme="minorHAnsi"/>
              <w:bCs/>
              <w:sz w:val="14"/>
              <w:szCs w:val="16"/>
            </w:rPr>
            <w:t>98.</w:t>
          </w:r>
          <w:r w:rsidRPr="00433969">
            <w:rPr>
              <w:rFonts w:ascii="Calibri Light" w:hAnsi="Calibri Light" w:cstheme="minorHAnsi"/>
              <w:bCs/>
              <w:sz w:val="14"/>
              <w:szCs w:val="16"/>
            </w:rPr>
            <w:t>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1B338A07" w14:textId="143EBAD6" w:rsidR="009A04D1" w:rsidRPr="00700B2F" w:rsidRDefault="009A04D1" w:rsidP="009A04D1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="008310FD">
            <w:rPr>
              <w:rFonts w:ascii="Calibri Light" w:hAnsi="Calibri Light" w:cstheme="minorHAnsi"/>
              <w:sz w:val="14"/>
              <w:szCs w:val="16"/>
            </w:rPr>
            <w:t>Roboty w zakresie odwodnienia dróg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340A5228" w14:textId="6429C793" w:rsidR="00654B0C" w:rsidRPr="009A04D1" w:rsidRDefault="009A04D1" w:rsidP="009A04D1">
    <w:pPr>
      <w:pStyle w:val="Nagwek"/>
      <w:tabs>
        <w:tab w:val="clear" w:pos="4536"/>
        <w:tab w:val="clear" w:pos="9072"/>
        <w:tab w:val="left" w:pos="8133"/>
      </w:tabs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D8DC300A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libri Light" w:hAnsi="Calibri Light" w:cs="Calibri Light" w:hint="default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9" w15:restartNumberingAfterBreak="0">
    <w:nsid w:val="026B7E12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0" w15:restartNumberingAfterBreak="0">
    <w:nsid w:val="0858382C"/>
    <w:multiLevelType w:val="multilevel"/>
    <w:tmpl w:val="5EE0171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 Light" w:eastAsia="Symbol" w:hAnsi="Calibri Light" w:cs="Calibri Light" w:hint="default"/>
        <w:b w:val="0"/>
        <w:sz w:val="20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Arial" w:eastAsia="Wingdings" w:hAnsi="Arial" w:cs="Arial" w:hint="default"/>
        <w:b w:val="0"/>
        <w:sz w:val="20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1" w15:restartNumberingAfterBreak="0">
    <w:nsid w:val="0A215078"/>
    <w:multiLevelType w:val="hybridMultilevel"/>
    <w:tmpl w:val="968E4384"/>
    <w:lvl w:ilvl="0" w:tplc="362CBBA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B216C9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3" w15:restartNumberingAfterBreak="0">
    <w:nsid w:val="20F76410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4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381A7E8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16" w15:restartNumberingAfterBreak="0">
    <w:nsid w:val="3F8347EF"/>
    <w:multiLevelType w:val="multilevel"/>
    <w:tmpl w:val="2BE42FB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  <w:color w:val="auto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9" w15:restartNumberingAfterBreak="0">
    <w:nsid w:val="545C1196"/>
    <w:multiLevelType w:val="multilevel"/>
    <w:tmpl w:val="924E5102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  <w:sz w:val="2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0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1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22" w15:restartNumberingAfterBreak="0">
    <w:nsid w:val="563B6581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  <w:sz w:val="18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  <w:sz w:val="18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3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5" w15:restartNumberingAfterBreak="0">
    <w:nsid w:val="5EEC3BB5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6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7" w15:restartNumberingAfterBreak="0">
    <w:nsid w:val="6785235F"/>
    <w:multiLevelType w:val="hybridMultilevel"/>
    <w:tmpl w:val="C73CECA4"/>
    <w:lvl w:ilvl="0" w:tplc="4C80534A">
      <w:start w:val="1"/>
      <w:numFmt w:val="decimal"/>
      <w:lvlText w:val="%1)"/>
      <w:lvlJc w:val="left"/>
      <w:pPr>
        <w:ind w:left="7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20" w:hanging="360"/>
      </w:pPr>
    </w:lvl>
    <w:lvl w:ilvl="2" w:tplc="0415001B" w:tentative="1">
      <w:start w:val="1"/>
      <w:numFmt w:val="lowerRoman"/>
      <w:lvlText w:val="%3."/>
      <w:lvlJc w:val="right"/>
      <w:pPr>
        <w:ind w:left="2140" w:hanging="180"/>
      </w:pPr>
    </w:lvl>
    <w:lvl w:ilvl="3" w:tplc="0415000F" w:tentative="1">
      <w:start w:val="1"/>
      <w:numFmt w:val="decimal"/>
      <w:lvlText w:val="%4."/>
      <w:lvlJc w:val="left"/>
      <w:pPr>
        <w:ind w:left="2860" w:hanging="360"/>
      </w:pPr>
    </w:lvl>
    <w:lvl w:ilvl="4" w:tplc="04150019" w:tentative="1">
      <w:start w:val="1"/>
      <w:numFmt w:val="lowerLetter"/>
      <w:lvlText w:val="%5."/>
      <w:lvlJc w:val="left"/>
      <w:pPr>
        <w:ind w:left="3580" w:hanging="360"/>
      </w:pPr>
    </w:lvl>
    <w:lvl w:ilvl="5" w:tplc="0415001B" w:tentative="1">
      <w:start w:val="1"/>
      <w:numFmt w:val="lowerRoman"/>
      <w:lvlText w:val="%6."/>
      <w:lvlJc w:val="right"/>
      <w:pPr>
        <w:ind w:left="4300" w:hanging="180"/>
      </w:pPr>
    </w:lvl>
    <w:lvl w:ilvl="6" w:tplc="0415000F" w:tentative="1">
      <w:start w:val="1"/>
      <w:numFmt w:val="decimal"/>
      <w:lvlText w:val="%7."/>
      <w:lvlJc w:val="left"/>
      <w:pPr>
        <w:ind w:left="5020" w:hanging="360"/>
      </w:pPr>
    </w:lvl>
    <w:lvl w:ilvl="7" w:tplc="04150019" w:tentative="1">
      <w:start w:val="1"/>
      <w:numFmt w:val="lowerLetter"/>
      <w:lvlText w:val="%8."/>
      <w:lvlJc w:val="left"/>
      <w:pPr>
        <w:ind w:left="5740" w:hanging="360"/>
      </w:pPr>
    </w:lvl>
    <w:lvl w:ilvl="8" w:tplc="0415001B" w:tentative="1">
      <w:start w:val="1"/>
      <w:numFmt w:val="lowerRoman"/>
      <w:lvlText w:val="%9."/>
      <w:lvlJc w:val="right"/>
      <w:pPr>
        <w:ind w:left="6460" w:hanging="180"/>
      </w:pPr>
    </w:lvl>
  </w:abstractNum>
  <w:abstractNum w:abstractNumId="28" w15:restartNumberingAfterBreak="0">
    <w:nsid w:val="718717CF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0" w15:restartNumberingAfterBreak="0">
    <w:nsid w:val="7BBD4605"/>
    <w:multiLevelType w:val="multilevel"/>
    <w:tmpl w:val="4CCED982"/>
    <w:lvl w:ilvl="0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31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2" w15:restartNumberingAfterBreak="0">
    <w:nsid w:val="7F8562CE"/>
    <w:multiLevelType w:val="hybridMultilevel"/>
    <w:tmpl w:val="1BCA8DC2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18"/>
  </w:num>
  <w:num w:numId="3">
    <w:abstractNumId w:val="26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3"/>
  </w:num>
  <w:num w:numId="11">
    <w:abstractNumId w:val="24"/>
  </w:num>
  <w:num w:numId="12">
    <w:abstractNumId w:val="1"/>
  </w:num>
  <w:num w:numId="13">
    <w:abstractNumId w:val="2"/>
  </w:num>
  <w:num w:numId="14">
    <w:abstractNumId w:val="2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29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1"/>
  </w:num>
  <w:num w:numId="17">
    <w:abstractNumId w:val="17"/>
  </w:num>
  <w:num w:numId="18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5"/>
  </w:num>
  <w:num w:numId="20">
    <w:abstractNumId w:val="12"/>
  </w:num>
  <w:num w:numId="21">
    <w:abstractNumId w:val="19"/>
  </w:num>
  <w:num w:numId="22">
    <w:abstractNumId w:val="9"/>
  </w:num>
  <w:num w:numId="23">
    <w:abstractNumId w:val="22"/>
  </w:num>
  <w:num w:numId="24">
    <w:abstractNumId w:val="14"/>
  </w:num>
  <w:num w:numId="25">
    <w:abstractNumId w:val="21"/>
  </w:num>
  <w:num w:numId="26">
    <w:abstractNumId w:val="13"/>
  </w:num>
  <w:num w:numId="27">
    <w:abstractNumId w:val="25"/>
  </w:num>
  <w:num w:numId="28">
    <w:abstractNumId w:val="32"/>
  </w:num>
  <w:num w:numId="29">
    <w:abstractNumId w:val="28"/>
  </w:num>
  <w:num w:numId="30">
    <w:abstractNumId w:val="11"/>
  </w:num>
  <w:num w:numId="31">
    <w:abstractNumId w:val="27"/>
  </w:num>
  <w:num w:numId="32">
    <w:abstractNumId w:val="10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2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00027"/>
    <w:rsid w:val="00000A42"/>
    <w:rsid w:val="00011885"/>
    <w:rsid w:val="00014772"/>
    <w:rsid w:val="00014DBC"/>
    <w:rsid w:val="00041BDF"/>
    <w:rsid w:val="00060657"/>
    <w:rsid w:val="00073414"/>
    <w:rsid w:val="0009373D"/>
    <w:rsid w:val="000A5687"/>
    <w:rsid w:val="000E4BBE"/>
    <w:rsid w:val="00115E2C"/>
    <w:rsid w:val="001247EF"/>
    <w:rsid w:val="001374E8"/>
    <w:rsid w:val="001376FC"/>
    <w:rsid w:val="00162AAF"/>
    <w:rsid w:val="0017137E"/>
    <w:rsid w:val="00190A29"/>
    <w:rsid w:val="001A4740"/>
    <w:rsid w:val="001B0E61"/>
    <w:rsid w:val="001B7685"/>
    <w:rsid w:val="001D2BAF"/>
    <w:rsid w:val="001E492A"/>
    <w:rsid w:val="001E4BF9"/>
    <w:rsid w:val="001E4CE6"/>
    <w:rsid w:val="001F1FE9"/>
    <w:rsid w:val="001F2FC6"/>
    <w:rsid w:val="00230AA7"/>
    <w:rsid w:val="00233429"/>
    <w:rsid w:val="002538DA"/>
    <w:rsid w:val="00277943"/>
    <w:rsid w:val="002900DC"/>
    <w:rsid w:val="00296073"/>
    <w:rsid w:val="002A6DAA"/>
    <w:rsid w:val="002C42C5"/>
    <w:rsid w:val="002D3CDB"/>
    <w:rsid w:val="002E14B9"/>
    <w:rsid w:val="002E58E1"/>
    <w:rsid w:val="002F2C36"/>
    <w:rsid w:val="003041EE"/>
    <w:rsid w:val="003237AB"/>
    <w:rsid w:val="003309E7"/>
    <w:rsid w:val="00346CA4"/>
    <w:rsid w:val="00372CC5"/>
    <w:rsid w:val="00376FC4"/>
    <w:rsid w:val="00382C49"/>
    <w:rsid w:val="0038651D"/>
    <w:rsid w:val="003B50D0"/>
    <w:rsid w:val="003C095B"/>
    <w:rsid w:val="003C11A0"/>
    <w:rsid w:val="003C4E57"/>
    <w:rsid w:val="003C67AC"/>
    <w:rsid w:val="003D04A2"/>
    <w:rsid w:val="003D4B45"/>
    <w:rsid w:val="003D7E78"/>
    <w:rsid w:val="003E5C9E"/>
    <w:rsid w:val="003E6745"/>
    <w:rsid w:val="003E79C1"/>
    <w:rsid w:val="003F12DD"/>
    <w:rsid w:val="003F22DA"/>
    <w:rsid w:val="003F3191"/>
    <w:rsid w:val="0040077F"/>
    <w:rsid w:val="00414642"/>
    <w:rsid w:val="00414767"/>
    <w:rsid w:val="00436159"/>
    <w:rsid w:val="004421EE"/>
    <w:rsid w:val="004467BC"/>
    <w:rsid w:val="004620ED"/>
    <w:rsid w:val="004629AD"/>
    <w:rsid w:val="0047183F"/>
    <w:rsid w:val="004864F5"/>
    <w:rsid w:val="00492F8A"/>
    <w:rsid w:val="004B1705"/>
    <w:rsid w:val="004C4337"/>
    <w:rsid w:val="004C6C09"/>
    <w:rsid w:val="004D1A53"/>
    <w:rsid w:val="004D4E98"/>
    <w:rsid w:val="004E20BE"/>
    <w:rsid w:val="004E5D53"/>
    <w:rsid w:val="004F2759"/>
    <w:rsid w:val="00513D0B"/>
    <w:rsid w:val="00523F1B"/>
    <w:rsid w:val="00541089"/>
    <w:rsid w:val="005479B5"/>
    <w:rsid w:val="00555FEE"/>
    <w:rsid w:val="0055798C"/>
    <w:rsid w:val="005623E3"/>
    <w:rsid w:val="00577794"/>
    <w:rsid w:val="005875D1"/>
    <w:rsid w:val="00593F1B"/>
    <w:rsid w:val="00595B32"/>
    <w:rsid w:val="005B384A"/>
    <w:rsid w:val="005B68B5"/>
    <w:rsid w:val="005D2B72"/>
    <w:rsid w:val="005D2D43"/>
    <w:rsid w:val="005E766C"/>
    <w:rsid w:val="0061458B"/>
    <w:rsid w:val="00623559"/>
    <w:rsid w:val="00642FE8"/>
    <w:rsid w:val="00654B0C"/>
    <w:rsid w:val="00674D09"/>
    <w:rsid w:val="00694299"/>
    <w:rsid w:val="006A13CF"/>
    <w:rsid w:val="006A432A"/>
    <w:rsid w:val="006A505B"/>
    <w:rsid w:val="006B212F"/>
    <w:rsid w:val="006B2AA7"/>
    <w:rsid w:val="006C539C"/>
    <w:rsid w:val="006C6AAE"/>
    <w:rsid w:val="006E6FF3"/>
    <w:rsid w:val="006F7868"/>
    <w:rsid w:val="00714073"/>
    <w:rsid w:val="007237BD"/>
    <w:rsid w:val="0073381C"/>
    <w:rsid w:val="007340D3"/>
    <w:rsid w:val="00765405"/>
    <w:rsid w:val="007800D2"/>
    <w:rsid w:val="00793487"/>
    <w:rsid w:val="00794A46"/>
    <w:rsid w:val="007B29D2"/>
    <w:rsid w:val="007B4111"/>
    <w:rsid w:val="007B71AF"/>
    <w:rsid w:val="007B754B"/>
    <w:rsid w:val="007D040D"/>
    <w:rsid w:val="00803A5E"/>
    <w:rsid w:val="008055B5"/>
    <w:rsid w:val="008310FD"/>
    <w:rsid w:val="00845F23"/>
    <w:rsid w:val="00874FA4"/>
    <w:rsid w:val="0088155F"/>
    <w:rsid w:val="008976CF"/>
    <w:rsid w:val="008A4732"/>
    <w:rsid w:val="008B6755"/>
    <w:rsid w:val="008C08F0"/>
    <w:rsid w:val="008C0C76"/>
    <w:rsid w:val="008C46A2"/>
    <w:rsid w:val="008C4C89"/>
    <w:rsid w:val="008D663F"/>
    <w:rsid w:val="00900CDF"/>
    <w:rsid w:val="00903B11"/>
    <w:rsid w:val="009275B6"/>
    <w:rsid w:val="00943B39"/>
    <w:rsid w:val="009555B1"/>
    <w:rsid w:val="00965087"/>
    <w:rsid w:val="00965F0E"/>
    <w:rsid w:val="009920B8"/>
    <w:rsid w:val="009A018E"/>
    <w:rsid w:val="009A04D1"/>
    <w:rsid w:val="009A6317"/>
    <w:rsid w:val="009B6245"/>
    <w:rsid w:val="009C2163"/>
    <w:rsid w:val="009C7FE0"/>
    <w:rsid w:val="009D678B"/>
    <w:rsid w:val="009E231E"/>
    <w:rsid w:val="009E7F78"/>
    <w:rsid w:val="009F5AB9"/>
    <w:rsid w:val="00A010BA"/>
    <w:rsid w:val="00A43A54"/>
    <w:rsid w:val="00A56C86"/>
    <w:rsid w:val="00A64C63"/>
    <w:rsid w:val="00A7195E"/>
    <w:rsid w:val="00A74ACE"/>
    <w:rsid w:val="00A75283"/>
    <w:rsid w:val="00A838BE"/>
    <w:rsid w:val="00AB4F45"/>
    <w:rsid w:val="00AC5B34"/>
    <w:rsid w:val="00AC61EE"/>
    <w:rsid w:val="00AE14DF"/>
    <w:rsid w:val="00AF06C6"/>
    <w:rsid w:val="00AF1477"/>
    <w:rsid w:val="00B00918"/>
    <w:rsid w:val="00B15854"/>
    <w:rsid w:val="00B265CA"/>
    <w:rsid w:val="00B36CCC"/>
    <w:rsid w:val="00B416F4"/>
    <w:rsid w:val="00B42489"/>
    <w:rsid w:val="00B45F4D"/>
    <w:rsid w:val="00B51E79"/>
    <w:rsid w:val="00B53D09"/>
    <w:rsid w:val="00B73968"/>
    <w:rsid w:val="00B91537"/>
    <w:rsid w:val="00BA440F"/>
    <w:rsid w:val="00BA5DD3"/>
    <w:rsid w:val="00BB35AC"/>
    <w:rsid w:val="00BB4391"/>
    <w:rsid w:val="00BC0775"/>
    <w:rsid w:val="00BD4887"/>
    <w:rsid w:val="00BF75D3"/>
    <w:rsid w:val="00C11379"/>
    <w:rsid w:val="00C15D75"/>
    <w:rsid w:val="00C33CC9"/>
    <w:rsid w:val="00C527C3"/>
    <w:rsid w:val="00C63834"/>
    <w:rsid w:val="00C719F7"/>
    <w:rsid w:val="00C92337"/>
    <w:rsid w:val="00CB57D1"/>
    <w:rsid w:val="00CB78C3"/>
    <w:rsid w:val="00CC0D7A"/>
    <w:rsid w:val="00CC38E8"/>
    <w:rsid w:val="00D01EFB"/>
    <w:rsid w:val="00D1242F"/>
    <w:rsid w:val="00D17058"/>
    <w:rsid w:val="00D223CD"/>
    <w:rsid w:val="00D3141A"/>
    <w:rsid w:val="00D45318"/>
    <w:rsid w:val="00D52C8C"/>
    <w:rsid w:val="00D647EC"/>
    <w:rsid w:val="00D76F84"/>
    <w:rsid w:val="00D770B2"/>
    <w:rsid w:val="00D804E5"/>
    <w:rsid w:val="00DA34F9"/>
    <w:rsid w:val="00DA48C4"/>
    <w:rsid w:val="00DB1287"/>
    <w:rsid w:val="00DB4A85"/>
    <w:rsid w:val="00DB500E"/>
    <w:rsid w:val="00DD0AC7"/>
    <w:rsid w:val="00DE0984"/>
    <w:rsid w:val="00DF1EE9"/>
    <w:rsid w:val="00DF49E1"/>
    <w:rsid w:val="00E22B66"/>
    <w:rsid w:val="00E36C12"/>
    <w:rsid w:val="00E71388"/>
    <w:rsid w:val="00E7508C"/>
    <w:rsid w:val="00E7774A"/>
    <w:rsid w:val="00E907C5"/>
    <w:rsid w:val="00EE281A"/>
    <w:rsid w:val="00F02151"/>
    <w:rsid w:val="00F21ACC"/>
    <w:rsid w:val="00F25464"/>
    <w:rsid w:val="00F673E6"/>
    <w:rsid w:val="00F71E37"/>
    <w:rsid w:val="00F7214F"/>
    <w:rsid w:val="00F74724"/>
    <w:rsid w:val="00F9111E"/>
    <w:rsid w:val="00FA4C98"/>
    <w:rsid w:val="00FA60A3"/>
    <w:rsid w:val="00FC78BD"/>
    <w:rsid w:val="00FD3EC7"/>
    <w:rsid w:val="00FE3965"/>
    <w:rsid w:val="00FE49BD"/>
    <w:rsid w:val="00FE49E0"/>
    <w:rsid w:val="00FE542D"/>
    <w:rsid w:val="00FF0D7E"/>
    <w:rsid w:val="00FF61F2"/>
    <w:rsid w:val="687FA7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F762DF"/>
  <w15:docId w15:val="{E25701F0-3452-4252-B6B8-9AF5129A38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 w:qFormat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B2AA7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aliases w:val="CW_Lista"/>
    <w:basedOn w:val="Normalny"/>
    <w:link w:val="AkapitzlistZnak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qFormat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qFormat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styleId="Wzmianka">
    <w:name w:val="Mention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customStyle="1" w:styleId="Teksttreci">
    <w:name w:val="Tekst treści_"/>
    <w:basedOn w:val="Domylnaczcionkaakapitu"/>
    <w:link w:val="Teksttreci0"/>
    <w:locked/>
    <w:rsid w:val="00DB500E"/>
    <w:rPr>
      <w:rFonts w:ascii="Times New Roman" w:eastAsia="Times New Roman" w:hAnsi="Times New Roman" w:cs="Times New Roman"/>
      <w:sz w:val="23"/>
      <w:szCs w:val="23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DB500E"/>
    <w:pPr>
      <w:shd w:val="clear" w:color="auto" w:fill="FFFFFF"/>
      <w:spacing w:after="0" w:line="274" w:lineRule="exact"/>
      <w:ind w:hanging="1000"/>
    </w:pPr>
    <w:rPr>
      <w:rFonts w:ascii="Times New Roman" w:eastAsia="Times New Roman" w:hAnsi="Times New Roman" w:cs="Times New Roman"/>
      <w:sz w:val="23"/>
      <w:szCs w:val="23"/>
    </w:rPr>
  </w:style>
  <w:style w:type="character" w:customStyle="1" w:styleId="AkapitzlistZnak">
    <w:name w:val="Akapit z listą Znak"/>
    <w:aliases w:val="CW_Lista Znak"/>
    <w:link w:val="Akapitzlist"/>
    <w:uiPriority w:val="34"/>
    <w:rsid w:val="000000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0724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2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098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29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452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3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206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86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5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43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630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1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46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600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899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32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91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72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420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82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2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8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74369E-7631-4B35-B195-C4521821AA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345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wblazus</dc:creator>
  <cp:keywords/>
  <dc:description/>
  <cp:lastModifiedBy>Wojciech Błażusiak</cp:lastModifiedBy>
  <cp:revision>4</cp:revision>
  <cp:lastPrinted>2019-05-28T18:47:00Z</cp:lastPrinted>
  <dcterms:created xsi:type="dcterms:W3CDTF">2020-07-20T17:34:00Z</dcterms:created>
  <dcterms:modified xsi:type="dcterms:W3CDTF">2020-07-20T17:36:00Z</dcterms:modified>
</cp:coreProperties>
</file>